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36EA93CD"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EE3DB0">
        <w:rPr>
          <w:rFonts w:asciiTheme="minorHAnsi" w:hAnsiTheme="minorHAnsi" w:cstheme="minorHAnsi"/>
          <w:b/>
          <w:i/>
          <w:color w:val="FF0000"/>
          <w:sz w:val="20"/>
        </w:rPr>
        <w:t>Karsznice, gm. Zduńska Wola”</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30DF2F2D"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Zadanie 1 – Wymianę istniejącej linii napowietrznej nn wraz przyłączami nn ze stacji 15/0,4kV </w:t>
      </w:r>
      <w:r w:rsidR="00EE3DB0">
        <w:rPr>
          <w:rFonts w:asciiTheme="minorHAnsi" w:hAnsiTheme="minorHAnsi" w:cstheme="minorHAnsi"/>
          <w:b/>
          <w:i/>
          <w:color w:val="FF0000"/>
          <w:sz w:val="20"/>
        </w:rPr>
        <w:t>3-</w:t>
      </w:r>
      <w:r w:rsidR="00F304AB">
        <w:rPr>
          <w:rFonts w:asciiTheme="minorHAnsi" w:hAnsiTheme="minorHAnsi" w:cstheme="minorHAnsi"/>
          <w:b/>
          <w:i/>
          <w:color w:val="FF0000"/>
          <w:sz w:val="20"/>
        </w:rPr>
        <w:t>0358</w:t>
      </w:r>
      <w:r w:rsidR="00EE3DB0">
        <w:rPr>
          <w:rFonts w:asciiTheme="minorHAnsi" w:hAnsiTheme="minorHAnsi" w:cstheme="minorHAnsi"/>
          <w:b/>
          <w:i/>
          <w:color w:val="FF0000"/>
          <w:sz w:val="20"/>
        </w:rPr>
        <w:t xml:space="preserve"> Karsznice </w:t>
      </w:r>
      <w:r w:rsidR="00F304AB">
        <w:rPr>
          <w:rFonts w:asciiTheme="minorHAnsi" w:hAnsiTheme="minorHAnsi" w:cstheme="minorHAnsi"/>
          <w:b/>
          <w:i/>
          <w:color w:val="FF0000"/>
          <w:sz w:val="20"/>
        </w:rPr>
        <w:t>3</w:t>
      </w:r>
      <w:r w:rsidRPr="002507AB">
        <w:rPr>
          <w:rFonts w:asciiTheme="minorHAnsi" w:hAnsiTheme="minorHAnsi" w:cstheme="minorHAnsi"/>
          <w:b/>
          <w:i/>
          <w:color w:val="FF0000"/>
          <w:sz w:val="20"/>
        </w:rPr>
        <w:t xml:space="preserve"> o łącznej długości L= </w:t>
      </w:r>
      <w:r w:rsidR="00EE3DB0">
        <w:rPr>
          <w:rFonts w:asciiTheme="minorHAnsi" w:hAnsiTheme="minorHAnsi" w:cstheme="minorHAnsi"/>
          <w:b/>
          <w:i/>
          <w:color w:val="FF0000"/>
          <w:sz w:val="20"/>
        </w:rPr>
        <w:t>0,</w:t>
      </w:r>
      <w:r w:rsidR="00F304AB">
        <w:rPr>
          <w:rFonts w:asciiTheme="minorHAnsi" w:hAnsiTheme="minorHAnsi" w:cstheme="minorHAnsi"/>
          <w:b/>
          <w:i/>
          <w:color w:val="FF0000"/>
          <w:sz w:val="20"/>
        </w:rPr>
        <w:t>7</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3B6BDB52" w:rsidR="0089020B" w:rsidRPr="0089020B" w:rsidRDefault="0094628A"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67C5534"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EE3DB0">
        <w:rPr>
          <w:rFonts w:ascii="Verdana" w:hAnsi="Verdana" w:cstheme="minorHAnsi"/>
          <w:b/>
          <w:bCs/>
          <w:i/>
          <w:iCs/>
          <w:color w:val="FF0000"/>
          <w:sz w:val="18"/>
          <w:szCs w:val="18"/>
        </w:rPr>
        <w:t>Karsznice, gm. Zduńska Wola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7DC9F" w14:textId="77777777" w:rsidR="0007264C" w:rsidRDefault="000726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9075" w14:textId="77777777" w:rsidR="0007264C" w:rsidRDefault="000726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906F" w14:textId="77777777" w:rsidR="0007264C" w:rsidRDefault="000726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C5ACF68" w14:textId="77777777" w:rsidR="0007264C" w:rsidRPr="0007264C" w:rsidRDefault="0007264C" w:rsidP="0007264C">
          <w:pPr>
            <w:suppressAutoHyphens/>
            <w:ind w:right="187"/>
            <w:rPr>
              <w:rFonts w:asciiTheme="majorHAnsi" w:hAnsiTheme="majorHAnsi"/>
              <w:color w:val="000000" w:themeColor="text1"/>
              <w:sz w:val="14"/>
              <w:szCs w:val="18"/>
            </w:rPr>
          </w:pPr>
        </w:p>
        <w:p w14:paraId="14019362" w14:textId="12D3882C" w:rsidR="00802AC7" w:rsidRPr="006B2C28" w:rsidRDefault="0007264C" w:rsidP="0007264C">
          <w:pPr>
            <w:suppressAutoHyphens/>
            <w:ind w:right="187"/>
            <w:rPr>
              <w:rFonts w:asciiTheme="majorHAnsi" w:hAnsiTheme="majorHAnsi"/>
              <w:color w:val="000000" w:themeColor="text1"/>
              <w:sz w:val="14"/>
              <w:szCs w:val="18"/>
            </w:rPr>
          </w:pPr>
          <w:r w:rsidRPr="0007264C">
            <w:rPr>
              <w:rFonts w:asciiTheme="majorHAnsi" w:hAnsiTheme="majorHAnsi"/>
              <w:color w:val="000000" w:themeColor="text1"/>
              <w:sz w:val="14"/>
              <w:szCs w:val="18"/>
            </w:rPr>
            <w:t>POST/DYS/OLD/GZ/04583/2025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64C"/>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5D6C"/>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3CB"/>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3AC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6D6"/>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28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9B2"/>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5.docx</dmsv2BaseFileName>
    <dmsv2BaseDisplayName xmlns="http://schemas.microsoft.com/sharepoint/v3">Załącznik nr 1 do SWZ część 5</dmsv2BaseDisplayName>
    <dmsv2SWPP2ObjectNumber xmlns="http://schemas.microsoft.com/sharepoint/v3">POST/DYS/OLD/GZ/04583/2025                        </dmsv2SWPP2ObjectNumber>
    <dmsv2SWPP2SumMD5 xmlns="http://schemas.microsoft.com/sharepoint/v3">042fb4c06f6237589594415ad4dfccd5</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JEUP5JKVCYQC-40426796-801</_dlc_DocId>
    <_dlc_DocIdUrl xmlns="a19cb1c7-c5c7-46d4-85ae-d83685407bba">
      <Url>https://swpp2.dms.gkpge.pl/sites/41/_layouts/15/DocIdRedir.aspx?ID=JEUP5JKVCYQC-40426796-801</Url>
      <Description>JEUP5JKVCYQC-40426796-801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47289CE-57C6-4409-97BC-8FC8E14EB353}">
  <ds:schemaRefs>
    <ds:schemaRef ds:uri="http://schemas.microsoft.com/sharepoint/events"/>
  </ds:schemaRefs>
</ds:datastoreItem>
</file>

<file path=customXml/itemProps4.xml><?xml version="1.0" encoding="utf-8"?>
<ds:datastoreItem xmlns:ds="http://schemas.openxmlformats.org/officeDocument/2006/customXml" ds:itemID="{A5E11AC9-701F-4A4C-93C3-45A26E2B0278}"/>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1674</Words>
  <Characters>10044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2025-12-18T09:11:00Z</dcterms:created>
  <dcterms:modified xsi:type="dcterms:W3CDTF">2025-12-18T09:11:00Z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812daa5d-ec31-40bd-abf4-8719b5555017</vt:lpwstr>
  </property>
</Properties>
</file>